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xmlns:wp14="http://schemas.microsoft.com/office/word/2010/wordml" w:rsidRPr="00A20B21" w:rsidR="00303F50" w:rsidP="54D745B0" w:rsidRDefault="00303F50" w14:paraId="51AB755A" wp14:textId="2A30AD7C">
      <w:pPr>
        <w:pStyle w:val="Nagwek1"/>
        <w:jc w:val="center"/>
        <w:rPr>
          <w:rFonts w:ascii="Arial" w:hAnsi="Arial" w:cs="Arial"/>
          <w:b w:val="1"/>
          <w:bCs w:val="1"/>
          <w:sz w:val="20"/>
          <w:szCs w:val="20"/>
        </w:rPr>
      </w:pPr>
      <w:r w:rsidRPr="54D745B0" w:rsidR="00303F50">
        <w:rPr>
          <w:rFonts w:ascii="Arial" w:hAnsi="Arial" w:cs="Arial"/>
          <w:b w:val="1"/>
          <w:bCs w:val="1"/>
          <w:sz w:val="20"/>
          <w:szCs w:val="20"/>
        </w:rPr>
        <w:t>KARTA KURSU</w:t>
      </w:r>
    </w:p>
    <w:p xmlns:wp14="http://schemas.microsoft.com/office/word/2010/wordml" w:rsidRPr="00A20B21" w:rsidR="00D32FBE" w:rsidP="00951C56" w:rsidRDefault="00D32FBE" w14:paraId="02EB378F" wp14:textId="77777777">
      <w:pPr>
        <w:autoSpaceDE/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D32FBE" w:rsidRDefault="00D32FBE" w14:paraId="6A05A809" wp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xmlns:wp14="http://schemas.microsoft.com/office/word/2010/wordml" w:rsidRPr="00A20B21" w:rsidR="00303F50" w14:paraId="29D99893" wp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A20B21" w:rsidR="00303F50" w:rsidRDefault="00303F50" w14:paraId="5480EF1D" wp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A20B21" w:rsidR="00303F50" w:rsidRDefault="00C34297" w14:paraId="043746FF" wp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Literatura hispanoamerykańska I</w:t>
            </w:r>
            <w:r w:rsidRPr="00A20B21" w:rsidR="00E668EA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</w:p>
        </w:tc>
      </w:tr>
      <w:tr xmlns:wp14="http://schemas.microsoft.com/office/word/2010/wordml" w:rsidRPr="00A20B21" w:rsidR="00303F50" w14:paraId="2F56AE4C" wp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A20B21" w:rsidR="00303F50" w:rsidRDefault="00303F50" w14:paraId="1595C287" wp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A20B21" w:rsidR="00303F50" w:rsidRDefault="00551158" w14:paraId="4230830B" wp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20B21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GB"/>
              </w:rPr>
              <w:t>Latin</w:t>
            </w:r>
            <w:r w:rsidRPr="00A20B21" w:rsidR="00C34297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GB"/>
              </w:rPr>
              <w:t xml:space="preserve"> American Literature I</w:t>
            </w:r>
            <w:r w:rsidRPr="00A20B21" w:rsidR="00E668EA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GB"/>
              </w:rPr>
              <w:t>I</w:t>
            </w:r>
          </w:p>
        </w:tc>
      </w:tr>
    </w:tbl>
    <w:p xmlns:wp14="http://schemas.microsoft.com/office/word/2010/wordml" w:rsidRPr="00A20B21" w:rsidR="00303F50" w:rsidRDefault="00303F50" w14:paraId="5A39BBE3" wp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xmlns:wp14="http://schemas.microsoft.com/office/word/2010/wordml" w:rsidRPr="00A20B21" w:rsidR="00827D3B" w:rsidTr="39B053E7" w14:paraId="7AA90D85" wp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A20B21" w:rsidR="00827D3B" w:rsidP="00716872" w:rsidRDefault="00827D3B" w14:paraId="69C2AF6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A20B21" w:rsidR="00827D3B" w:rsidP="00716872" w:rsidRDefault="00827D3B" w14:paraId="41C8F396" wp14:textId="1250A6F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9B053E7" w:rsidR="1E7507D4">
              <w:rPr>
                <w:rFonts w:ascii="Arial" w:hAnsi="Arial" w:cs="Arial"/>
                <w:sz w:val="20"/>
                <w:szCs w:val="20"/>
              </w:rPr>
              <w:t>dr Tomasz Pindel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A20B21" w:rsidR="00827D3B" w:rsidP="00716872" w:rsidRDefault="00827D3B" w14:paraId="7B1FB2F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:rsidRPr="00640E13" w:rsidR="00827D3B" w:rsidTr="39B053E7" w14:paraId="5AA3D783" wp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Pr="00A20B21" w:rsidR="00827D3B" w:rsidP="00716872" w:rsidRDefault="00827D3B" w14:paraId="72A3D3E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Pr="00A20B21" w:rsidR="00827D3B" w:rsidP="00716872" w:rsidRDefault="00827D3B" w14:paraId="0D0B940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Pr="00640E13" w:rsidR="00827D3B" w:rsidP="39B053E7" w:rsidRDefault="00C4789A" w14:paraId="00493D16" wp14:textId="67ED00D1">
            <w:pPr>
              <w:pStyle w:val="Zawartotabeli"/>
              <w:spacing w:before="57" w:after="57"/>
              <w:jc w:val="center"/>
              <w:rPr>
                <w:rStyle w:val="normaltextrun"/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</w:pPr>
            <w:r w:rsidRPr="39B053E7" w:rsidR="280CE55F">
              <w:rPr>
                <w:rStyle w:val="normaltextrun"/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Zespół pracowników Katedry Literatury Hiszpańskiego Obszaru Językowego</w:t>
            </w:r>
          </w:p>
        </w:tc>
      </w:tr>
      <w:tr xmlns:wp14="http://schemas.microsoft.com/office/word/2010/wordml" w:rsidRPr="00640E13" w:rsidR="00827D3B" w:rsidTr="39B053E7" w14:paraId="0E27B00A" wp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640E13" w:rsidR="00827D3B" w:rsidP="00716872" w:rsidRDefault="00827D3B" w14:paraId="60061E4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640E13" w:rsidR="00827D3B" w:rsidP="00716872" w:rsidRDefault="00827D3B" w14:paraId="44EAFD9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640E13" w:rsidR="00827D3B" w:rsidP="00716872" w:rsidRDefault="00827D3B" w14:paraId="4B94D5A5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A20B21" w:rsidR="00827D3B" w:rsidTr="39B053E7" w14:paraId="3A45FB00" wp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Pr="00A20B21" w:rsidR="00827D3B" w:rsidP="00716872" w:rsidRDefault="00827D3B" w14:paraId="70ABD06F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Pr="00A20B21" w:rsidR="00827D3B" w:rsidP="00716872" w:rsidRDefault="00C34297" w14:paraId="5FCD5EC4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Mar/>
            <w:vAlign w:val="center"/>
          </w:tcPr>
          <w:p w:rsidRPr="00A20B21" w:rsidR="00827D3B" w:rsidP="00716872" w:rsidRDefault="00827D3B" w14:paraId="3DEEC66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A20B21" w:rsidR="00827D3B" w:rsidRDefault="00827D3B" w14:paraId="3656B9AB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45FB0818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049F31CB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3188016C" wp14:textId="77777777">
      <w:pPr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Opis kursu (cele kształcenia)</w:t>
      </w:r>
    </w:p>
    <w:p xmlns:wp14="http://schemas.microsoft.com/office/word/2010/wordml" w:rsidRPr="00A20B21" w:rsidR="00303F50" w:rsidRDefault="00303F50" w14:paraId="53128261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xmlns:wp14="http://schemas.microsoft.com/office/word/2010/wordml" w:rsidRPr="00A20B21" w:rsidR="00303F50" w:rsidTr="00E668EA" w14:paraId="4980A67D" wp14:textId="77777777">
        <w:tblPrEx>
          <w:tblCellMar>
            <w:top w:w="0" w:type="dxa"/>
            <w:bottom w:w="0" w:type="dxa"/>
          </w:tblCellMar>
        </w:tblPrEx>
        <w:trPr>
          <w:trHeight w:val="1087"/>
        </w:trPr>
        <w:tc>
          <w:tcPr>
            <w:tcW w:w="9640" w:type="dxa"/>
          </w:tcPr>
          <w:p w:rsidR="00A20B21" w:rsidP="00E668EA" w:rsidRDefault="00A20B21" w14:paraId="62486C05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03F50" w:rsidP="00E668EA" w:rsidRDefault="00C34297" w14:paraId="32D275A3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 xml:space="preserve">Celem kursu jest umiejscowienie najważniejszych zjawisk literatury Ameryki Łacińskiej na tle ewolucji prądów literackich w kręgu kultury zachodniej, jak również powiązanie procesu historycznoliterackiego z szeroko rozumianą problematyką latynoamerykańskiej tożsamości kulturowej. Program kursu obejmuje </w:t>
            </w:r>
            <w:r w:rsidRPr="00A20B21" w:rsidR="00E668EA">
              <w:rPr>
                <w:rFonts w:ascii="Arial" w:hAnsi="Arial" w:cs="Arial"/>
                <w:color w:val="000000"/>
                <w:sz w:val="20"/>
                <w:szCs w:val="20"/>
              </w:rPr>
              <w:t>okres od lat 40. do 80. XX wieku.</w:t>
            </w:r>
          </w:p>
          <w:p w:rsidRPr="00A20B21" w:rsidR="00A20B21" w:rsidP="00E668EA" w:rsidRDefault="00A20B21" w14:paraId="4101652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A20B21" w:rsidR="00303F50" w:rsidRDefault="00303F50" w14:paraId="4B99056E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1299C43A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38A9EB4F" wp14:textId="77777777">
      <w:pPr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Warunki wstępne</w:t>
      </w:r>
    </w:p>
    <w:p xmlns:wp14="http://schemas.microsoft.com/office/word/2010/wordml" w:rsidRPr="00A20B21" w:rsidR="00303F50" w:rsidRDefault="00303F50" w14:paraId="4DDBEF00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Pr="00A20B21" w:rsidR="00303F50" w14:paraId="0A735834" wp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Pr="00A20B21" w:rsidR="00303F50" w:rsidRDefault="00303F50" w14:paraId="270A427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951C56" w:rsidP="00C34297" w:rsidRDefault="00951C56" w14:paraId="3461D779" wp14:textId="77777777">
            <w:pPr>
              <w:autoSpaceDE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03F50" w:rsidP="00C34297" w:rsidRDefault="00C34297" w14:paraId="27B246CC" wp14:textId="77777777">
            <w:pPr>
              <w:autoSpaceDE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Ogólna znajomość procesów znamienny</w:t>
            </w:r>
            <w:r w:rsidRPr="00A20B21" w:rsidR="00E668EA">
              <w:rPr>
                <w:rFonts w:ascii="Arial" w:hAnsi="Arial" w:cs="Arial"/>
                <w:color w:val="000000"/>
                <w:sz w:val="20"/>
                <w:szCs w:val="20"/>
              </w:rPr>
              <w:t xml:space="preserve">ch dla kultury zachodniej w </w:t>
            </w: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XX wieku (epoki, prądy i tendencje estetyczne itd.)</w:t>
            </w:r>
          </w:p>
          <w:p w:rsidRPr="00A20B21" w:rsidR="00951C56" w:rsidP="00C34297" w:rsidRDefault="00951C56" w14:paraId="3CF2D8B6" wp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A20B21" w:rsidR="00303F50" w14:paraId="4A978169" wp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A20B21" w:rsidR="00303F50" w:rsidRDefault="00303F50" w14:paraId="1A0AA4D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A20B21" w:rsidR="00303F50" w:rsidP="00C34297" w:rsidRDefault="00C34297" w14:paraId="539EDE7F" wp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Umiejętność analizy i interpretacji dzieł  literackich.</w:t>
            </w:r>
          </w:p>
        </w:tc>
      </w:tr>
      <w:tr xmlns:wp14="http://schemas.microsoft.com/office/word/2010/wordml" w:rsidRPr="00A20B21" w:rsidR="00303F50" w14:paraId="640F014A" wp14:textId="77777777">
        <w:tc>
          <w:tcPr>
            <w:tcW w:w="1941" w:type="dxa"/>
            <w:shd w:val="clear" w:color="auto" w:fill="DBE5F1"/>
            <w:vAlign w:val="center"/>
          </w:tcPr>
          <w:p w:rsidRPr="00A20B21" w:rsidR="00303F50" w:rsidRDefault="00303F50" w14:paraId="40AD1E4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951C56" w:rsidRDefault="00951C56" w14:paraId="0FB78278" wp14:textId="77777777">
            <w:pPr>
              <w:autoSpaceDE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A20B21" w:rsidR="00303F50" w:rsidRDefault="00E668EA" w14:paraId="1F8C17FA" wp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Zaliczony kurs Literatury hispanoamerykańskiej I</w:t>
            </w:r>
            <w:r w:rsidRPr="00A20B21" w:rsidR="00C34297">
              <w:rPr>
                <w:rFonts w:ascii="Arial" w:hAnsi="Arial" w:cs="Arial"/>
                <w:color w:val="000000"/>
                <w:sz w:val="20"/>
                <w:szCs w:val="20"/>
              </w:rPr>
              <w:t>, wstęp do analizy tekstów literackich.</w:t>
            </w:r>
          </w:p>
          <w:p w:rsidRPr="00A20B21" w:rsidR="00303F50" w:rsidRDefault="00303F50" w14:paraId="1FC39945" wp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A20B21" w:rsidR="00303F50" w:rsidRDefault="00303F50" w14:paraId="0562CB0E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D32FBE" w:rsidRDefault="00D32FBE" w14:paraId="34CE0A41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D32FBE" w:rsidRDefault="00D32FBE" w14:paraId="62EBF3C5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253C5575" wp14:textId="77777777">
      <w:pPr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 xml:space="preserve">Efekty </w:t>
      </w:r>
      <w:r w:rsidR="00500F79">
        <w:rPr>
          <w:rFonts w:ascii="Arial" w:hAnsi="Arial" w:cs="Arial"/>
          <w:sz w:val="20"/>
          <w:szCs w:val="20"/>
        </w:rPr>
        <w:t>uczenia się</w:t>
      </w:r>
      <w:r w:rsidRPr="00A20B21">
        <w:rPr>
          <w:rFonts w:ascii="Arial" w:hAnsi="Arial" w:cs="Arial"/>
          <w:sz w:val="20"/>
          <w:szCs w:val="20"/>
        </w:rPr>
        <w:t xml:space="preserve"> </w:t>
      </w:r>
    </w:p>
    <w:p xmlns:wp14="http://schemas.microsoft.com/office/word/2010/wordml" w:rsidRPr="00A20B21" w:rsidR="00303F50" w:rsidRDefault="00303F50" w14:paraId="6D98A12B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xmlns:wp14="http://schemas.microsoft.com/office/word/2010/wordml" w:rsidRPr="00A20B21" w:rsidR="00E33890" w:rsidTr="7C9E8913" w14:paraId="4D423CE4" wp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  <w:hideMark/>
          </w:tcPr>
          <w:p w:rsidRPr="00A20B21" w:rsidR="00E33890" w:rsidRDefault="00E33890" w14:paraId="1EE364D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  <w:hideMark/>
          </w:tcPr>
          <w:p w:rsidRPr="00A20B21" w:rsidR="00E33890" w:rsidRDefault="00E33890" w14:paraId="153C8211" wp14:textId="47EE9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C9E8913" w:rsidR="0B952362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C9E8913" w:rsidR="2621915E">
              <w:rPr>
                <w:rFonts w:ascii="Arial" w:hAnsi="Arial" w:cs="Arial"/>
                <w:sz w:val="20"/>
                <w:szCs w:val="20"/>
              </w:rPr>
              <w:t>ucze</w:t>
            </w:r>
            <w:r w:rsidRPr="7C9E8913" w:rsidR="0B952362">
              <w:rPr>
                <w:rFonts w:ascii="Arial" w:hAnsi="Arial" w:cs="Arial"/>
                <w:sz w:val="20"/>
                <w:szCs w:val="20"/>
              </w:rPr>
              <w:t>nia</w:t>
            </w:r>
            <w:r w:rsidRPr="7C9E8913" w:rsidR="38247838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C9E8913" w:rsidR="0B952362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  <w:hideMark/>
          </w:tcPr>
          <w:p w:rsidRPr="00A20B21" w:rsidR="00E33890" w:rsidRDefault="00E33890" w14:paraId="728487E8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Pr="00A20B21" w:rsidR="00E33890" w:rsidTr="7C9E8913" w14:paraId="77FFFBFF" wp14:textId="77777777">
        <w:trPr>
          <w:cantSplit/>
          <w:trHeight w:val="1838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A20B21" w:rsidR="00E33890" w:rsidRDefault="00E33890" w14:paraId="2946DB82" wp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:rsidR="00A20B21" w:rsidRDefault="00A20B21" w14:paraId="262F74AA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W01</w:t>
            </w:r>
          </w:p>
          <w:p w:rsidRPr="00A20B21" w:rsidR="00E33890" w:rsidRDefault="00A20B21" w14:paraId="682A0390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A20B21" w:rsidR="00E33890">
              <w:rPr>
                <w:rFonts w:ascii="Arial" w:hAnsi="Arial" w:cs="Arial"/>
                <w:color w:val="000000"/>
                <w:sz w:val="20"/>
                <w:szCs w:val="20"/>
              </w:rPr>
              <w:t>a wiedzę o głównych kierunkach rozwoju literatury hispa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noamerykańskiej w XVI-XX wieku.</w:t>
            </w:r>
          </w:p>
          <w:p w:rsidR="00A20B21" w:rsidRDefault="00A20B21" w14:paraId="5CBA545D" wp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W02</w:t>
            </w:r>
          </w:p>
          <w:p w:rsidRPr="00A20B21" w:rsidR="00E33890" w:rsidRDefault="00A20B21" w14:paraId="243AA42C" wp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A20B21" w:rsidR="00E33890">
              <w:rPr>
                <w:rFonts w:ascii="Arial" w:hAnsi="Arial" w:cs="Arial"/>
                <w:color w:val="000000"/>
                <w:sz w:val="20"/>
                <w:szCs w:val="20"/>
              </w:rPr>
              <w:t>a podstawową wiedzę o powiązaniach literatury  hispanoamerykańskiej w wyznaczonym zakresie historycznym z innymi dziedzinami i dyscyplinami obszaru nauk humanistycznych.</w:t>
            </w:r>
          </w:p>
          <w:p w:rsidRPr="00A20B21" w:rsidR="00E33890" w:rsidRDefault="00E33890" w14:paraId="5997CC1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A20B21" w:rsidR="00E33890" w:rsidRDefault="00E33890" w14:paraId="110FFD3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:rsidRPr="00A20B21" w:rsidR="00E33890" w:rsidRDefault="00E33890" w14:paraId="1B68DAFE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K1_W04</w:t>
            </w:r>
          </w:p>
          <w:p w:rsidR="00E33890" w:rsidRDefault="00E33890" w14:paraId="207CCF61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</w:t>
            </w:r>
          </w:p>
          <w:p w:rsidRPr="00A20B21" w:rsidR="00A20B21" w:rsidRDefault="00A20B21" w14:paraId="6B699379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A20B21" w:rsidR="00E33890" w:rsidRDefault="00E33890" w14:paraId="385C5690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K2_W03</w:t>
            </w:r>
          </w:p>
          <w:p w:rsidRPr="00A20B21" w:rsidR="00E33890" w:rsidRDefault="00E33890" w14:paraId="3FE9F23F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A20B21" w:rsidR="00E33890" w:rsidP="00E33890" w:rsidRDefault="00E33890" w14:paraId="1F72F646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E33890" w:rsidP="00E33890" w:rsidRDefault="00E33890" w14:paraId="08CE6F91" wp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xmlns:wp14="http://schemas.microsoft.com/office/word/2010/wordml" w:rsidRPr="00A20B21" w:rsidR="00E33890" w:rsidTr="7C9E8913" w14:paraId="26687BCE" wp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  <w:hideMark/>
          </w:tcPr>
          <w:p w:rsidRPr="00A20B21" w:rsidR="00E33890" w:rsidRDefault="00E33890" w14:paraId="04BB5B3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  <w:hideMark/>
          </w:tcPr>
          <w:p w:rsidRPr="00A20B21" w:rsidR="00E33890" w:rsidRDefault="00E33890" w14:paraId="160C3338" wp14:textId="279415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C9E8913" w:rsidR="0B952362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C9E8913" w:rsidR="03339E2A">
              <w:rPr>
                <w:rFonts w:ascii="Arial" w:hAnsi="Arial" w:cs="Arial"/>
                <w:sz w:val="20"/>
                <w:szCs w:val="20"/>
              </w:rPr>
              <w:t>ucz</w:t>
            </w:r>
            <w:r w:rsidRPr="7C9E8913" w:rsidR="0B952362">
              <w:rPr>
                <w:rFonts w:ascii="Arial" w:hAnsi="Arial" w:cs="Arial"/>
                <w:sz w:val="20"/>
                <w:szCs w:val="20"/>
              </w:rPr>
              <w:t>enia</w:t>
            </w:r>
            <w:r w:rsidRPr="7C9E8913" w:rsidR="452F514A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C9E8913" w:rsidR="0B952362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  <w:hideMark/>
          </w:tcPr>
          <w:p w:rsidRPr="00A20B21" w:rsidR="00E33890" w:rsidRDefault="00E33890" w14:paraId="2981069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Pr="00A20B21" w:rsidR="00E33890" w:rsidTr="7C9E8913" w14:paraId="1A7D6F2A" wp14:textId="77777777">
        <w:trPr>
          <w:cantSplit/>
          <w:trHeight w:val="2116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A20B21" w:rsidR="00E33890" w:rsidRDefault="00E33890" w14:paraId="61CDCEAD" wp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hideMark/>
          </w:tcPr>
          <w:p w:rsidR="0066203A" w:rsidRDefault="0066203A" w14:paraId="01A6CC39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U01</w:t>
            </w:r>
          </w:p>
          <w:p w:rsidRPr="00A20B21" w:rsidR="00E33890" w:rsidRDefault="0066203A" w14:paraId="54B10827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r w:rsidRPr="00A20B21" w:rsidR="00E33890">
              <w:rPr>
                <w:rFonts w:ascii="Arial" w:hAnsi="Arial" w:cs="Arial"/>
                <w:color w:val="000000"/>
                <w:sz w:val="20"/>
                <w:szCs w:val="20"/>
              </w:rPr>
              <w:t>ormułuje i analizuje problemy badawcze w różnych dzieła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ch literackich.</w:t>
            </w:r>
            <w:r w:rsidRPr="00A20B21" w:rsidR="00E3389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66203A" w:rsidRDefault="0066203A" w14:paraId="301A72B7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U02</w:t>
            </w:r>
          </w:p>
          <w:p w:rsidRPr="00A20B21" w:rsidR="00E33890" w:rsidRDefault="0066203A" w14:paraId="73CEB86D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A20B21" w:rsidR="00E33890">
              <w:rPr>
                <w:rFonts w:ascii="Arial" w:hAnsi="Arial" w:cs="Arial"/>
                <w:color w:val="000000"/>
                <w:sz w:val="20"/>
                <w:szCs w:val="20"/>
              </w:rPr>
              <w:t>otrafi rozpoznać najważniejsze dzieła literatury hispanoamerykańskiej wyznaczonego zakresu historycznego i posiada podstawowe umiejętności ich interpretacji.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:rsidRPr="00A20B21" w:rsidR="00E33890" w:rsidRDefault="00E33890" w14:paraId="6DD58DAB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K1_U02</w:t>
            </w:r>
          </w:p>
          <w:p w:rsidR="00E33890" w:rsidRDefault="00E33890" w14:paraId="6BB9E253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A20B21" w:rsidR="0066203A" w:rsidRDefault="0066203A" w14:paraId="23DE523C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A20B21" w:rsidR="00E33890" w:rsidRDefault="00E33890" w14:paraId="4FCAE9D6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K1_U04</w:t>
            </w:r>
          </w:p>
        </w:tc>
      </w:tr>
    </w:tbl>
    <w:p xmlns:wp14="http://schemas.microsoft.com/office/word/2010/wordml" w:rsidRPr="00A20B21" w:rsidR="00E33890" w:rsidP="00E33890" w:rsidRDefault="00E33890" w14:paraId="52E56223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E33890" w:rsidP="00E33890" w:rsidRDefault="00E33890" w14:paraId="07547A01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xmlns:wp14="http://schemas.microsoft.com/office/word/2010/wordml" w:rsidRPr="00A20B21" w:rsidR="00E33890" w:rsidTr="7C9E8913" w14:paraId="2196DA88" wp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  <w:hideMark/>
          </w:tcPr>
          <w:p w:rsidRPr="00A20B21" w:rsidR="00E33890" w:rsidRDefault="00E33890" w14:paraId="2C1ECD84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  <w:hideMark/>
          </w:tcPr>
          <w:p w:rsidRPr="00A20B21" w:rsidR="00E33890" w:rsidRDefault="00E33890" w14:paraId="570445C1" wp14:textId="3C41B0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C9E8913" w:rsidR="0B952362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C9E8913" w:rsidR="64D2640D">
              <w:rPr>
                <w:rFonts w:ascii="Arial" w:hAnsi="Arial" w:cs="Arial"/>
                <w:sz w:val="20"/>
                <w:szCs w:val="20"/>
              </w:rPr>
              <w:t>ucz</w:t>
            </w:r>
            <w:r w:rsidRPr="7C9E8913" w:rsidR="0B952362">
              <w:rPr>
                <w:rFonts w:ascii="Arial" w:hAnsi="Arial" w:cs="Arial"/>
                <w:sz w:val="20"/>
                <w:szCs w:val="20"/>
              </w:rPr>
              <w:t>enia</w:t>
            </w:r>
            <w:r w:rsidRPr="7C9E8913" w:rsidR="1FF0090D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C9E8913" w:rsidR="0B952362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  <w:hideMark/>
          </w:tcPr>
          <w:p w:rsidRPr="00A20B21" w:rsidR="00E33890" w:rsidRDefault="00E33890" w14:paraId="45E9F00B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Pr="00A20B21" w:rsidR="00E33890" w:rsidTr="7C9E8913" w14:paraId="04BC218A" wp14:textId="77777777">
        <w:trPr>
          <w:cantSplit/>
          <w:trHeight w:val="1505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A20B21" w:rsidR="00E33890" w:rsidRDefault="00E33890" w14:paraId="5043CB0F" wp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:rsidR="00B052B0" w:rsidRDefault="00B052B0" w14:paraId="68A41F4C" wp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K01</w:t>
            </w:r>
          </w:p>
          <w:p w:rsidRPr="00B052B0" w:rsidR="00E33890" w:rsidP="00B052B0" w:rsidRDefault="00B052B0" w14:paraId="39C70063" wp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A20B21" w:rsidR="00E33890">
              <w:rPr>
                <w:rFonts w:ascii="Arial" w:hAnsi="Arial" w:cs="Arial"/>
                <w:color w:val="000000"/>
                <w:sz w:val="20"/>
                <w:szCs w:val="20"/>
              </w:rPr>
              <w:t>a świadomość odpowiedzialności za upowszechnianie wiedzy o dziedzictwie literackim i kulturowym kręgu omawianego re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gionu w swoim własnym otoczeniu.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:rsidRPr="00A20B21" w:rsidR="00E33890" w:rsidRDefault="00E33890" w14:paraId="1C024FE0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K1_K02, K1_03</w:t>
            </w:r>
          </w:p>
          <w:p w:rsidRPr="00A20B21" w:rsidR="00E33890" w:rsidRDefault="00E33890" w14:paraId="07459315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A20B21" w:rsidR="00E33890" w:rsidRDefault="00E33890" w14:paraId="29D6B04F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mallCaps/>
                <w:color w:val="000000"/>
                <w:sz w:val="20"/>
                <w:szCs w:val="20"/>
              </w:rPr>
              <w:t xml:space="preserve"> </w:t>
            </w:r>
          </w:p>
        </w:tc>
      </w:tr>
    </w:tbl>
    <w:p xmlns:wp14="http://schemas.microsoft.com/office/word/2010/wordml" w:rsidRPr="00A20B21" w:rsidR="00E33890" w:rsidP="00E33890" w:rsidRDefault="00E33890" w14:paraId="6537F28F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6DFB9E20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70DF9E56" wp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xmlns:wp14="http://schemas.microsoft.com/office/word/2010/wordml" w:rsidRPr="00A20B21" w:rsidR="00303F50" w14:paraId="68A6B712" wp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20B21" w:rsidR="00303F50" w:rsidRDefault="00303F50" w14:paraId="0AF261C4" wp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:rsidRPr="00A20B21" w:rsidR="00303F50" w14:paraId="4B150495" wp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A20B21" w:rsidR="00303F50" w:rsidRDefault="00303F50" w14:paraId="0210DDE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A20B21" w:rsidR="00303F50" w:rsidRDefault="00303F50" w14:paraId="5FDC3BE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A20B21" w:rsidR="00303F50" w:rsidRDefault="00303F50" w14:paraId="34DCCE6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20B21" w:rsidR="00303F50" w:rsidRDefault="00303F50" w14:paraId="63B3AB60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:rsidRPr="00A20B21" w:rsidR="00303F50" w14:paraId="53F2F122" wp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Pr="00A20B21" w:rsidR="00303F50" w:rsidRDefault="00303F50" w14:paraId="44E871B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A20B21" w:rsidR="00303F50" w:rsidRDefault="00303F50" w14:paraId="144A5D2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20B21" w:rsidR="00303F50" w:rsidRDefault="00303F50" w14:paraId="5316D17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Pr="00A20B21" w:rsidR="00303F50" w:rsidRDefault="00303F50" w14:paraId="738610E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Pr="00A20B21" w:rsidR="00303F50" w:rsidRDefault="00303F50" w14:paraId="7336E69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Pr="00A20B21" w:rsidR="00303F50" w:rsidRDefault="00303F50" w14:paraId="637805D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Pr="00A20B21" w:rsidR="00303F50" w:rsidRDefault="00303F50" w14:paraId="1FE9768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Pr="00A20B21" w:rsidR="00303F50" w:rsidRDefault="00303F50" w14:paraId="463F29E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A20B21" w:rsidR="00303F50" w:rsidRDefault="00303F50" w14:paraId="066DDAA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Pr="00A20B21" w:rsidR="00303F50" w:rsidRDefault="00303F50" w14:paraId="3B7B4B8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A20B21" w:rsidR="00303F50" w:rsidRDefault="00303F50" w14:paraId="79E7D87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Pr="00A20B21" w:rsidR="00303F50" w:rsidRDefault="00303F50" w14:paraId="3A0FF5F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A20B21" w:rsidR="00303F50" w:rsidRDefault="00303F50" w14:paraId="65AEDD9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Pr="00A20B21" w:rsidR="00303F50" w:rsidRDefault="00303F50" w14:paraId="5630AD6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A20B21" w:rsidR="00303F50" w14:paraId="2D18794C" wp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A20B21" w:rsidR="00303F50" w:rsidRDefault="00303F50" w14:paraId="6C32A60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A20B21" w:rsidR="00303F50" w:rsidRDefault="00303F50" w14:paraId="6182907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20B21" w:rsidR="00303F50" w:rsidRDefault="00D71D92" w14:paraId="219897C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20B21" w:rsidR="00303F50" w:rsidRDefault="00303F50" w14:paraId="2BA226A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A20B21" w:rsidR="00303F50" w:rsidRDefault="00303F50" w14:paraId="17AD93B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A20B21" w:rsidR="00303F50" w:rsidRDefault="00303F50" w14:paraId="0DE4B5B7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A20B21" w:rsidR="00303F50" w:rsidRDefault="00303F50" w14:paraId="66204FF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A20B21" w:rsidR="00303F50" w:rsidRDefault="00303F50" w14:paraId="2DBF0D7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A20B21" w:rsidR="00303F50" w14:paraId="6B62F1B3" wp14:textId="77777777">
        <w:trPr>
          <w:trHeight w:val="462"/>
        </w:trPr>
        <w:tc>
          <w:tcPr>
            <w:tcW w:w="1611" w:type="dxa"/>
            <w:vAlign w:val="center"/>
          </w:tcPr>
          <w:p w:rsidRPr="00A20B21" w:rsidR="00303F50" w:rsidRDefault="00303F50" w14:paraId="02F2C34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Pr="00A20B21" w:rsidR="00303F50" w:rsidRDefault="00303F50" w14:paraId="680A4E5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20B21" w:rsidR="00303F50" w:rsidRDefault="00303F50" w14:paraId="1921983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20B21" w:rsidR="00303F50" w:rsidRDefault="00303F50" w14:paraId="296FEF7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A20B21" w:rsidR="00303F50" w:rsidRDefault="00303F50" w14:paraId="7194DBD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A20B21" w:rsidR="00303F50" w:rsidRDefault="00303F50" w14:paraId="769D0D3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A20B21" w:rsidR="00303F50" w:rsidRDefault="00303F50" w14:paraId="54CD245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A20B21" w:rsidR="00303F50" w:rsidRDefault="00303F50" w14:paraId="1231BE67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A20B21" w:rsidR="00303F50" w:rsidRDefault="00303F50" w14:paraId="36FEB5B0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30D7AA69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2FEAC4CC" wp14:textId="77777777">
      <w:pPr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Opis metod prowadzenia zajęć</w:t>
      </w:r>
    </w:p>
    <w:p xmlns:wp14="http://schemas.microsoft.com/office/word/2010/wordml" w:rsidRPr="00A20B21" w:rsidR="00303F50" w:rsidRDefault="00303F50" w14:paraId="7196D064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Pr="00A20B21" w:rsidR="00303F50" w:rsidTr="00C34297" w14:paraId="65B9A875" wp14:textId="77777777">
        <w:tblPrEx>
          <w:tblCellMar>
            <w:top w:w="0" w:type="dxa"/>
            <w:bottom w:w="0" w:type="dxa"/>
          </w:tblCellMar>
        </w:tblPrEx>
        <w:trPr>
          <w:trHeight w:val="963"/>
        </w:trPr>
        <w:tc>
          <w:tcPr>
            <w:tcW w:w="9622" w:type="dxa"/>
          </w:tcPr>
          <w:p w:rsidR="006F0EE3" w:rsidP="00C34297" w:rsidRDefault="006F0EE3" w14:paraId="34FF1C98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A20B21" w:rsidR="00C34297" w:rsidP="00C34297" w:rsidRDefault="00C34297" w14:paraId="6AA0B0A2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Metody podające - prezentacja tematu</w:t>
            </w:r>
          </w:p>
          <w:p w:rsidRPr="00A20B21" w:rsidR="00C34297" w:rsidP="00C34297" w:rsidRDefault="00C34297" w14:paraId="2474D42B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Metody podające – prezentacja tekstów i metod analizy</w:t>
            </w:r>
          </w:p>
          <w:p w:rsidR="00303F50" w:rsidP="00C34297" w:rsidRDefault="00C34297" w14:paraId="5FBE54AE" wp14:textId="77777777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Metody problemowe - Metody aktywizujące - dyskusja dydaktyczna</w:t>
            </w:r>
          </w:p>
          <w:p w:rsidRPr="00A20B21" w:rsidR="006F0EE3" w:rsidP="00C34297" w:rsidRDefault="006F0EE3" w14:paraId="6D072C0D" wp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A20B21" w:rsidR="00303F50" w:rsidRDefault="00303F50" w14:paraId="77B67CF7" wp14:textId="77777777">
      <w:pPr>
        <w:pStyle w:val="Zawartotabeli"/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Formy sprawdzania efektów kształcenia</w:t>
      </w:r>
    </w:p>
    <w:p xmlns:wp14="http://schemas.microsoft.com/office/word/2010/wordml" w:rsidRPr="00A20B21" w:rsidR="00303F50" w:rsidRDefault="00303F50" w14:paraId="48A21919" wp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xmlns:wp14="http://schemas.microsoft.com/office/word/2010/wordml" w:rsidRPr="00A20B21" w:rsidR="00303F50" w14:paraId="4D1153E2" wp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A20B21" w:rsidR="00303F50" w:rsidRDefault="00303F50" w14:paraId="6BD18F9B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79904866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A20B21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2C8172CC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4CF9D9E9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6C251738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2F7C2B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42402A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10D266B5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4B3A8CE4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A20B21" w:rsidR="00303F50" w:rsidRDefault="00303F50" w14:paraId="2E897B1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A20B21" w:rsidR="00303F50" w:rsidRDefault="00303F50" w14:paraId="2148EF6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354DF962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5C5CF91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229D7D00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:rsidRPr="00A20B21" w:rsidR="006F0EE3" w14:paraId="34C4B9EB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A20B21" w:rsidR="006F0EE3" w:rsidRDefault="006F0EE3" w14:paraId="6B7A0DEA" wp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238601F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0F3CABC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5B08B5D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16DEB4A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0AD9C6F4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4B1F511A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65F9C3D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5023141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A20B21" w:rsidR="006F0EE3" w:rsidRDefault="006F0EE3" w14:paraId="1F3B1409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A20B21" w:rsidR="006F0EE3" w:rsidRDefault="006F0EE3" w14:paraId="562C75D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664355AD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C4789A" w14:paraId="1D9616CD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1A96511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A20B21" w:rsidR="006F0EE3" w14:paraId="657D8B78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A20B21" w:rsidR="006F0EE3" w:rsidRDefault="006F0EE3" w14:paraId="4ED93E4C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7DF4E37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44FB30F8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1DA6542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3041E394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722B00A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42C6D79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6E1831B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54E11D2A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A20B21" w:rsidR="006F0EE3" w:rsidRDefault="006F0EE3" w14:paraId="31126E5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A20B21" w:rsidR="006F0EE3" w:rsidRDefault="006F0EE3" w14:paraId="2DE403A5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62431CDC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C4789A" w14:paraId="71933DB0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49E398E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A20B21" w:rsidR="006F0EE3" w14:paraId="3644C229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A20B21" w:rsidR="006F0EE3" w:rsidRDefault="006F0EE3" w14:paraId="01083BEC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16287F2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5BE93A6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384BA73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34B3F2E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7D34F5C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0B4020A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1D7B270A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0F9B2D4E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A20B21" w:rsidR="006F0EE3" w:rsidRDefault="006F0EE3" w14:paraId="4F904CB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A20B21" w:rsidR="006F0EE3" w:rsidRDefault="006F0EE3" w14:paraId="06971CD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2A1F701D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C4789A" w14:paraId="4B9B05D7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03EFCA4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A20B21" w:rsidR="006F0EE3" w14:paraId="5BEE360C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A20B21" w:rsidR="006F0EE3" w:rsidRDefault="006F0EE3" w14:paraId="34C32E1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5F96A72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5B95CD1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5220BBB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13CB595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6D9C8D39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675E05E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2FC17F8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57C9F952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A20B21" w:rsidR="006F0EE3" w:rsidRDefault="006F0EE3" w14:paraId="0A4F7224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A20B21" w:rsidR="006F0EE3" w:rsidRDefault="006F0EE3" w14:paraId="5AE48A4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50F40DEB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C4789A" w14:paraId="706A5F31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77A52294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A20B21" w:rsidR="006F0EE3" w14:paraId="4F0F6D89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A20B21" w:rsidR="006F0EE3" w:rsidRDefault="006F0EE3" w14:paraId="088650FE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007DCDA8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450EA2D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3DD355C9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1A81F0B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717AAFBA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56EE48E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2908EB2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121FD38A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A20B21" w:rsidR="006F0EE3" w:rsidRDefault="006F0EE3" w14:paraId="1FE2DD9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A20B21" w:rsidR="006F0EE3" w:rsidRDefault="006F0EE3" w14:paraId="2735753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07F023C8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C4789A" w14:paraId="4AD57E7D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4BDB5498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A20B21" w:rsidR="00303F50" w:rsidRDefault="00303F50" w14:paraId="2916C19D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74869460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187F57B8" wp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Pr="00A20B21" w:rsidR="00303F50" w14:paraId="002DA6E5" wp14:textId="77777777">
        <w:tc>
          <w:tcPr>
            <w:tcW w:w="1941" w:type="dxa"/>
            <w:shd w:val="clear" w:color="auto" w:fill="DBE5F1"/>
            <w:vAlign w:val="center"/>
          </w:tcPr>
          <w:p w:rsidRPr="00A20B21" w:rsidR="00303F50" w:rsidRDefault="00303F50" w14:paraId="121391A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Pr="00A20B21" w:rsidR="00303F50" w:rsidRDefault="00303F50" w14:paraId="0A6959E7" wp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Pr="00A20B21" w:rsidR="00C34297" w:rsidP="00C34297" w:rsidRDefault="00C34297" w14:paraId="03E97DC4" wp14:textId="77777777">
            <w:pPr>
              <w:tabs>
                <w:tab w:val="left" w:pos="1762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Zaliczenie na podstawie pozytywnej oceny z ustnego egzaminu końcowego</w:t>
            </w:r>
          </w:p>
          <w:p w:rsidRPr="00A20B21" w:rsidR="00303F50" w:rsidP="00C4789A" w:rsidRDefault="00C34297" w14:paraId="14558867" wp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Egzamin końcowy w formie</w:t>
            </w:r>
            <w:r w:rsidR="003C0CC8">
              <w:rPr>
                <w:rFonts w:ascii="Arial" w:hAnsi="Arial" w:cs="Arial"/>
                <w:color w:val="000000"/>
                <w:sz w:val="20"/>
                <w:szCs w:val="20"/>
              </w:rPr>
              <w:t xml:space="preserve"> pisemnej</w:t>
            </w: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. Standardowa skala ocen</w:t>
            </w:r>
            <w:r w:rsidR="00640E1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xmlns:wp14="http://schemas.microsoft.com/office/word/2010/wordml" w:rsidRPr="00A20B21" w:rsidR="00303F50" w:rsidRDefault="00303F50" w14:paraId="54738AF4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46ABBD8F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Pr="00A20B21" w:rsidR="00303F50" w:rsidTr="006F0EE3" w14:paraId="52BF69DA" wp14:textId="77777777">
        <w:trPr>
          <w:trHeight w:val="647"/>
        </w:trPr>
        <w:tc>
          <w:tcPr>
            <w:tcW w:w="1941" w:type="dxa"/>
            <w:shd w:val="clear" w:color="auto" w:fill="DBE5F1"/>
            <w:vAlign w:val="center"/>
          </w:tcPr>
          <w:p w:rsidRPr="00A20B21" w:rsidR="00303F50" w:rsidRDefault="00303F50" w14:paraId="718A5242" wp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A0601B" w:rsidP="00A0601B" w:rsidRDefault="00A0601B" w14:paraId="714A543C" wp14:textId="77777777">
            <w:pPr>
              <w:pStyle w:val="Zawartotabeli"/>
              <w:ind w:left="2"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stacjonarne, które w razie konieczności mogą przyjąć formę zdalnych.</w:t>
            </w:r>
          </w:p>
          <w:p w:rsidRPr="00A20B21" w:rsidR="00303F50" w:rsidP="00CB693D" w:rsidRDefault="00CB693D" w14:paraId="15E0E94F" wp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odbywa się stacjonarnie, chyba że konieczna będzie forma zdalna.</w:t>
            </w:r>
          </w:p>
        </w:tc>
      </w:tr>
    </w:tbl>
    <w:p xmlns:wp14="http://schemas.microsoft.com/office/word/2010/wordml" w:rsidRPr="00A20B21" w:rsidR="00303F50" w:rsidRDefault="00303F50" w14:paraId="06BBA33E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464FCBC1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159A33C0" wp14:textId="77777777">
      <w:pPr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Treści merytoryczne (wykaz tematów)</w:t>
      </w:r>
    </w:p>
    <w:p xmlns:wp14="http://schemas.microsoft.com/office/word/2010/wordml" w:rsidRPr="00A20B21" w:rsidR="00303F50" w:rsidRDefault="00303F50" w14:paraId="5C8C6B09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Pr="00A20B21" w:rsidR="00303F50" w:rsidTr="00C34297" w14:paraId="4459FB85" wp14:textId="77777777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9622" w:type="dxa"/>
          </w:tcPr>
          <w:p w:rsidR="006F0EE3" w:rsidP="00E668EA" w:rsidRDefault="006F0EE3" w14:paraId="3382A365" wp14:textId="77777777">
            <w:pPr>
              <w:widowControl/>
              <w:tabs>
                <w:tab w:val="left" w:pos="720"/>
              </w:tabs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303F50" w:rsidP="00E668EA" w:rsidRDefault="00E668EA" w14:paraId="68C483C6" wp14:textId="77777777">
            <w:pPr>
              <w:widowControl/>
              <w:tabs>
                <w:tab w:val="left" w:pos="720"/>
              </w:tabs>
              <w:autoSpaceDE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 xml:space="preserve">Realizm magiczny. Poezja. Temat dyktatury. Neorealizm i neofantastyka. Literatura kubańska – przypadek specjalny. Przegląd literatur narodowych.  </w:t>
            </w:r>
            <w:r w:rsidRPr="00A20B21">
              <w:rPr>
                <w:rFonts w:ascii="Arial" w:hAnsi="Arial" w:cs="Arial"/>
                <w:sz w:val="20"/>
                <w:szCs w:val="20"/>
                <w:lang w:val="es-ES_tradnl"/>
              </w:rPr>
              <w:t>Postmodernizm. Komiks latynoamerykański.</w:t>
            </w:r>
          </w:p>
          <w:p w:rsidRPr="00A20B21" w:rsidR="006F0EE3" w:rsidP="00E668EA" w:rsidRDefault="006F0EE3" w14:paraId="5C71F136" wp14:textId="77777777">
            <w:pPr>
              <w:widowControl/>
              <w:tabs>
                <w:tab w:val="left" w:pos="720"/>
              </w:tabs>
              <w:autoSpaceDE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</w:tbl>
    <w:p xmlns:wp14="http://schemas.microsoft.com/office/word/2010/wordml" w:rsidRPr="00A20B21" w:rsidR="00D32FBE" w:rsidRDefault="00D32FBE" w14:paraId="62199465" wp14:textId="77777777">
      <w:pPr>
        <w:rPr>
          <w:rFonts w:ascii="Arial" w:hAnsi="Arial" w:cs="Arial"/>
          <w:sz w:val="20"/>
          <w:szCs w:val="20"/>
          <w:lang w:val="es-ES_tradnl"/>
        </w:rPr>
      </w:pPr>
    </w:p>
    <w:p xmlns:wp14="http://schemas.microsoft.com/office/word/2010/wordml" w:rsidRPr="00A20B21" w:rsidR="00D32FBE" w:rsidRDefault="00D32FBE" w14:paraId="0DA123B1" wp14:textId="77777777">
      <w:pPr>
        <w:rPr>
          <w:rFonts w:ascii="Arial" w:hAnsi="Arial" w:cs="Arial"/>
          <w:sz w:val="20"/>
          <w:szCs w:val="20"/>
          <w:lang w:val="es-ES_tradnl"/>
        </w:rPr>
      </w:pPr>
    </w:p>
    <w:p xmlns:wp14="http://schemas.microsoft.com/office/word/2010/wordml" w:rsidRPr="00A20B21" w:rsidR="00303F50" w:rsidRDefault="00303F50" w14:paraId="349747DD" wp14:textId="77777777">
      <w:pPr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Wykaz literatury podstawowej</w:t>
      </w:r>
    </w:p>
    <w:p xmlns:wp14="http://schemas.microsoft.com/office/word/2010/wordml" w:rsidRPr="00A20B21" w:rsidR="00303F50" w:rsidRDefault="00303F50" w14:paraId="4C4CEA3D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Pr="00A20B21" w:rsidR="00303F50" w:rsidTr="7C9E8913" w14:paraId="1CF75427" wp14:textId="77777777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  <w:tcMar/>
          </w:tcPr>
          <w:p w:rsidR="006F0EE3" w:rsidP="00E668EA" w:rsidRDefault="006F0EE3" w14:paraId="50895670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A20B21" w:rsidR="00E668EA" w:rsidP="00E668EA" w:rsidRDefault="00E668EA" w14:paraId="34D9030B" wp14:textId="7777777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 xml:space="preserve">Alejo Carpentier </w:t>
            </w:r>
            <w:r w:rsidRPr="00A20B21">
              <w:rPr>
                <w:rFonts w:ascii="Arial" w:hAnsi="Arial" w:cs="Arial"/>
                <w:i/>
                <w:iCs/>
                <w:sz w:val="20"/>
                <w:szCs w:val="20"/>
              </w:rPr>
              <w:t>Królestwo z tego świata</w:t>
            </w:r>
          </w:p>
          <w:p w:rsidRPr="00A20B21" w:rsidR="00E668EA" w:rsidP="00E668EA" w:rsidRDefault="00E668EA" w14:paraId="53D0FC2A" wp14:textId="7777777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 xml:space="preserve">José Donoso </w:t>
            </w:r>
            <w:r w:rsidRPr="00A20B21">
              <w:rPr>
                <w:rFonts w:ascii="Arial" w:hAnsi="Arial" w:cs="Arial"/>
                <w:i/>
                <w:iCs/>
                <w:sz w:val="20"/>
                <w:szCs w:val="20"/>
              </w:rPr>
              <w:t>Moja osobista historia boomu</w:t>
            </w:r>
            <w:r w:rsidRPr="00A20B21">
              <w:rPr>
                <w:rFonts w:ascii="Arial" w:hAnsi="Arial" w:cs="Arial"/>
                <w:sz w:val="20"/>
                <w:szCs w:val="20"/>
              </w:rPr>
              <w:t xml:space="preserve"> (fragmenty)</w:t>
            </w:r>
          </w:p>
          <w:p w:rsidRPr="00A20B21" w:rsidR="00E668EA" w:rsidP="00E668EA" w:rsidRDefault="00E668EA" w14:paraId="58BDB552" wp14:textId="7777777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 xml:space="preserve">Juan Rulfo </w:t>
            </w:r>
            <w:r w:rsidRPr="00A20B21">
              <w:rPr>
                <w:rFonts w:ascii="Arial" w:hAnsi="Arial" w:cs="Arial"/>
                <w:i/>
                <w:iCs/>
                <w:sz w:val="20"/>
                <w:szCs w:val="20"/>
              </w:rPr>
              <w:t>Pedro Páramo</w:t>
            </w:r>
          </w:p>
          <w:p w:rsidRPr="00A20B21" w:rsidR="00E668EA" w:rsidP="00E668EA" w:rsidRDefault="00E668EA" w14:paraId="53BDFE94" wp14:textId="7777777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 xml:space="preserve">G. García Márquez </w:t>
            </w:r>
            <w:r w:rsidRPr="00A20B21">
              <w:rPr>
                <w:rFonts w:ascii="Arial" w:hAnsi="Arial" w:cs="Arial"/>
                <w:i/>
                <w:iCs/>
                <w:sz w:val="20"/>
                <w:szCs w:val="20"/>
              </w:rPr>
              <w:t>Sto lat samotności</w:t>
            </w:r>
          </w:p>
          <w:p w:rsidRPr="00A20B21" w:rsidR="00E668EA" w:rsidP="00E668EA" w:rsidRDefault="00E668EA" w14:paraId="6CD21DCB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P. Neruda, O. Paz, E. Cardenal i inni: wybrane wiersze</w:t>
            </w:r>
          </w:p>
          <w:p w:rsidRPr="00A20B21" w:rsidR="00E668EA" w:rsidP="00E668EA" w:rsidRDefault="00E668EA" w14:paraId="5BBE46AB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 xml:space="preserve">Do wyboru: G. García Márquez </w:t>
            </w:r>
            <w:r w:rsidRPr="00A20B2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Jesień patriarchy, </w:t>
            </w:r>
            <w:r w:rsidRPr="00A20B21">
              <w:rPr>
                <w:rFonts w:ascii="Arial" w:hAnsi="Arial" w:cs="Arial"/>
                <w:sz w:val="20"/>
                <w:szCs w:val="20"/>
              </w:rPr>
              <w:t>Mario Vargas Llosa</w:t>
            </w:r>
            <w:r w:rsidRPr="00A20B2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Święto kozła </w:t>
            </w:r>
            <w:r w:rsidRPr="00A20B21">
              <w:rPr>
                <w:rFonts w:ascii="Arial" w:hAnsi="Arial" w:cs="Arial"/>
                <w:sz w:val="20"/>
                <w:szCs w:val="20"/>
              </w:rPr>
              <w:t xml:space="preserve">albo </w:t>
            </w:r>
            <w:r w:rsidRPr="00A20B21">
              <w:rPr>
                <w:rFonts w:ascii="Arial" w:hAnsi="Arial" w:cs="Arial"/>
                <w:i/>
                <w:iCs/>
                <w:sz w:val="20"/>
                <w:szCs w:val="20"/>
              </w:rPr>
              <w:t>Rozmowa w Katedrze</w:t>
            </w:r>
            <w:r w:rsidRPr="00A20B21">
              <w:rPr>
                <w:rFonts w:ascii="Arial" w:hAnsi="Arial" w:cs="Arial"/>
                <w:sz w:val="20"/>
                <w:szCs w:val="20"/>
              </w:rPr>
              <w:t>, Augusto Roa Bastos</w:t>
            </w:r>
            <w:r w:rsidRPr="00A20B2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Ja, Najwyższy</w:t>
            </w:r>
            <w:r w:rsidRPr="00A20B21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A20B21" w:rsidR="00E668EA" w:rsidP="00E668EA" w:rsidRDefault="00E668EA" w14:paraId="4AA95E3B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Julio Cortázar: „Zajęty dom”, „List do znajomej w Paryżu”, „Bestiarium”, „Ciągłość parków”, „Aksolotl”, „W nocy twarzą ku niebu”, „Południowa autostrada”</w:t>
            </w:r>
          </w:p>
          <w:p w:rsidRPr="00A20B21" w:rsidR="00E668EA" w:rsidP="00E668EA" w:rsidRDefault="00E668EA" w14:paraId="02F3DE3E" wp14:textId="77777777">
            <w:p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 xml:space="preserve">José Lezama Lima Raj (fragmenty), Virgilio Piñeira – wybrane opowiadania, Guillermo Cabrera Infante </w:t>
            </w:r>
            <w:r w:rsidRPr="00A20B21">
              <w:rPr>
                <w:rFonts w:ascii="Arial" w:hAnsi="Arial" w:cs="Arial"/>
                <w:i/>
                <w:iCs/>
                <w:sz w:val="20"/>
                <w:szCs w:val="20"/>
              </w:rPr>
              <w:t>Trzy pstre tygrysy</w:t>
            </w:r>
            <w:r w:rsidRPr="00A20B21">
              <w:rPr>
                <w:rFonts w:ascii="Arial" w:hAnsi="Arial" w:cs="Arial"/>
                <w:sz w:val="20"/>
                <w:szCs w:val="20"/>
              </w:rPr>
              <w:t xml:space="preserve"> (fragmenty)</w:t>
            </w:r>
          </w:p>
          <w:p w:rsidRPr="00CB693D" w:rsidR="00E668EA" w:rsidP="00E668EA" w:rsidRDefault="00E668EA" w14:paraId="08BBFDDF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CB693D">
              <w:rPr>
                <w:rFonts w:ascii="Arial" w:hAnsi="Arial" w:cs="Arial"/>
                <w:sz w:val="20"/>
                <w:szCs w:val="20"/>
              </w:rPr>
              <w:t xml:space="preserve">M. Vargas Llosa </w:t>
            </w:r>
            <w:r w:rsidRPr="00CB693D">
              <w:rPr>
                <w:rFonts w:ascii="Arial" w:hAnsi="Arial" w:cs="Arial"/>
                <w:i/>
                <w:iCs/>
                <w:sz w:val="20"/>
                <w:szCs w:val="20"/>
              </w:rPr>
              <w:t>Ciotka Julia i skryba</w:t>
            </w:r>
          </w:p>
          <w:p w:rsidRPr="00CB693D" w:rsidR="00E668EA" w:rsidP="00E668EA" w:rsidRDefault="00E668EA" w14:paraId="52ADCC53" wp14:textId="77777777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CB693D">
              <w:rPr>
                <w:rFonts w:ascii="Arial" w:hAnsi="Arial" w:cs="Arial"/>
                <w:sz w:val="20"/>
                <w:szCs w:val="20"/>
              </w:rPr>
              <w:t xml:space="preserve">Jacques Roumain </w:t>
            </w:r>
            <w:r w:rsidRPr="00CB693D">
              <w:rPr>
                <w:rFonts w:ascii="Arial" w:hAnsi="Arial" w:cs="Arial"/>
                <w:i/>
                <w:iCs/>
                <w:sz w:val="20"/>
                <w:szCs w:val="20"/>
              </w:rPr>
              <w:t>Źródło</w:t>
            </w:r>
            <w:r w:rsidRPr="00CB693D">
              <w:rPr>
                <w:rFonts w:ascii="Arial" w:hAnsi="Arial" w:cs="Arial"/>
                <w:sz w:val="20"/>
                <w:szCs w:val="20"/>
              </w:rPr>
              <w:t xml:space="preserve"> (fragment), Jacques-Stephen Alexis </w:t>
            </w:r>
            <w:r w:rsidRPr="00CB693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Romancero pod gwiazdami </w:t>
            </w:r>
            <w:r w:rsidRPr="00CB693D">
              <w:rPr>
                <w:rFonts w:ascii="Arial" w:hAnsi="Arial" w:cs="Arial"/>
                <w:sz w:val="20"/>
                <w:szCs w:val="20"/>
              </w:rPr>
              <w:t>(fragment)</w:t>
            </w:r>
          </w:p>
          <w:p w:rsidRPr="00A20B21" w:rsidR="00E668EA" w:rsidP="7C9E8913" w:rsidRDefault="00E668EA" w14:paraId="2EBC3347" wp14:textId="77777777">
            <w:pPr>
              <w:rPr>
                <w:rFonts w:ascii="Arial" w:hAnsi="Arial" w:cs="Arial"/>
                <w:b w:val="1"/>
                <w:bCs w:val="1"/>
                <w:sz w:val="20"/>
                <w:szCs w:val="20"/>
                <w:lang w:val="es-ES"/>
              </w:rPr>
            </w:pPr>
            <w:r w:rsidRPr="7C9E8913" w:rsidR="00E668EA">
              <w:rPr>
                <w:rFonts w:ascii="Arial" w:hAnsi="Arial" w:cs="Arial"/>
                <w:sz w:val="20"/>
                <w:szCs w:val="20"/>
                <w:lang w:val="es-ES"/>
              </w:rPr>
              <w:t xml:space="preserve">fragmenty komiksów </w:t>
            </w:r>
            <w:r w:rsidRPr="7C9E8913" w:rsidR="00E668EA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>Mafalda</w:t>
            </w:r>
            <w:r w:rsidRPr="7C9E8913" w:rsidR="00E668EA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Pr="7C9E8913" w:rsidR="00E668EA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>Eternauta</w:t>
            </w:r>
            <w:r w:rsidRPr="7C9E8913" w:rsidR="00E668EA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Pr="7C9E8913" w:rsidR="00E668EA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>La Familia Burrón</w:t>
            </w:r>
            <w:r w:rsidRPr="7C9E8913" w:rsidR="00E668EA">
              <w:rPr>
                <w:rFonts w:ascii="Arial" w:hAnsi="Arial" w:cs="Arial"/>
                <w:sz w:val="20"/>
                <w:szCs w:val="20"/>
                <w:lang w:val="es-ES"/>
              </w:rPr>
              <w:t xml:space="preserve"> i </w:t>
            </w:r>
            <w:r w:rsidRPr="7C9E8913" w:rsidR="00E668EA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>Condorito</w:t>
            </w:r>
            <w:r w:rsidRPr="7C9E8913" w:rsidR="00E668E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Pr="00A20B21" w:rsidR="00303F50" w:rsidP="00E668EA" w:rsidRDefault="00303F50" w14:paraId="38C1F859" wp14:textId="77777777">
            <w:pPr>
              <w:widowControl/>
              <w:autoSpaceDE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</w:tbl>
    <w:p xmlns:wp14="http://schemas.microsoft.com/office/word/2010/wordml" w:rsidRPr="00A20B21" w:rsidR="00303F50" w:rsidRDefault="00303F50" w14:paraId="0C8FE7CE" wp14:textId="77777777">
      <w:pPr>
        <w:rPr>
          <w:rFonts w:ascii="Arial" w:hAnsi="Arial" w:cs="Arial"/>
          <w:sz w:val="20"/>
          <w:szCs w:val="20"/>
          <w:lang w:val="es-ES_tradnl"/>
        </w:rPr>
      </w:pPr>
    </w:p>
    <w:p xmlns:wp14="http://schemas.microsoft.com/office/word/2010/wordml" w:rsidRPr="00A20B21" w:rsidR="00303F50" w:rsidRDefault="00303F50" w14:paraId="59EC7B3D" wp14:textId="77777777">
      <w:pPr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Wykaz literatury uzupełniającej</w:t>
      </w:r>
    </w:p>
    <w:p xmlns:wp14="http://schemas.microsoft.com/office/word/2010/wordml" w:rsidRPr="00A20B21" w:rsidR="00303F50" w:rsidRDefault="00303F50" w14:paraId="41004F19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Pr="00A20B21" w:rsidR="00303F50" w:rsidTr="007A58C2" w14:paraId="14CE64FF" wp14:textId="77777777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9622" w:type="dxa"/>
          </w:tcPr>
          <w:p w:rsidR="006F0EE3" w:rsidRDefault="006F0EE3" w14:paraId="67C0C651" wp14:textId="777777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03F50" w:rsidRDefault="007A58C2" w14:paraId="1B0B8405" wp14:textId="777777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20B21">
              <w:rPr>
                <w:rFonts w:ascii="Arial" w:hAnsi="Arial" w:cs="Arial"/>
                <w:bCs/>
                <w:sz w:val="20"/>
                <w:szCs w:val="20"/>
              </w:rPr>
              <w:t xml:space="preserve">Ewa Łukaszyk, Nina Pluta </w:t>
            </w:r>
            <w:r w:rsidRPr="00A20B21">
              <w:rPr>
                <w:rFonts w:ascii="Arial" w:hAnsi="Arial" w:cs="Arial"/>
                <w:bCs/>
                <w:i/>
                <w:sz w:val="20"/>
                <w:szCs w:val="20"/>
              </w:rPr>
              <w:t>Historia literatur iberoamerykańskich</w:t>
            </w:r>
            <w:r w:rsidRPr="00A20B21">
              <w:rPr>
                <w:rFonts w:ascii="Arial" w:hAnsi="Arial" w:cs="Arial"/>
                <w:bCs/>
                <w:sz w:val="20"/>
                <w:szCs w:val="20"/>
              </w:rPr>
              <w:t>, Ossolineum, Wrocław, 2010.</w:t>
            </w:r>
          </w:p>
          <w:p w:rsidR="00CB693D" w:rsidRDefault="00CB693D" w14:paraId="40490DF1" wp14:textId="7777777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Tomasz Pindel </w:t>
            </w:r>
            <w:r w:rsidRPr="00CB693D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Realizm magiczny. Przewodnik praktyczny</w:t>
            </w:r>
            <w:r>
              <w:rPr>
                <w:rFonts w:ascii="Arial" w:hAnsi="Arial" w:cs="Arial"/>
                <w:bCs/>
                <w:sz w:val="20"/>
                <w:szCs w:val="20"/>
              </w:rPr>
              <w:t>, Universitas, Kraków, 2014</w:t>
            </w:r>
          </w:p>
          <w:p w:rsidRPr="00A20B21" w:rsidR="006F0EE3" w:rsidRDefault="006F0EE3" w14:paraId="308D56C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A20B21" w:rsidR="00303F50" w:rsidRDefault="00303F50" w14:paraId="797E50C6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7B04FA47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568C698B" wp14:textId="77777777">
      <w:pPr>
        <w:pStyle w:val="BalloonText1"/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0CCFC7CA" wp14:textId="77777777">
      <w:pPr>
        <w:pStyle w:val="BalloonText1"/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xmlns:wp14="http://schemas.microsoft.com/office/word/2010/wordml" w:rsidRPr="00A20B21" w:rsidR="00303F50" w:rsidRDefault="00303F50" w14:paraId="1A939487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xmlns:wp14="http://schemas.microsoft.com/office/word/2010/wordml" w:rsidRPr="00A20B21" w:rsidR="00303F50" w:rsidTr="7C9E8913" w14:paraId="67E8A724" wp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A20B21" w:rsidR="00303F50" w:rsidRDefault="00027707" w14:paraId="0A59AAF4" wp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A20B21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tcMar/>
            <w:vAlign w:val="center"/>
          </w:tcPr>
          <w:p w:rsidRPr="00A20B21" w:rsidR="00303F50" w:rsidRDefault="00303F50" w14:paraId="5CF52D33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Pr="00A20B21" w:rsidR="00303F50" w:rsidRDefault="00303F50" w14:paraId="6AA258D8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Pr="00A20B21" w:rsidR="00303F50" w:rsidTr="7C9E8913" w14:paraId="6A290288" wp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Pr="00A20B21" w:rsidR="00303F50" w:rsidRDefault="00303F50" w14:paraId="6FFBD3EC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A20B21" w:rsidR="00303F50" w:rsidRDefault="00303F50" w14:paraId="6D29A719" wp14:textId="6D908D20">
            <w:pPr>
              <w:widowControl w:val="1"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7C9E8913" w:rsidR="3B8D1971">
              <w:rPr>
                <w:rFonts w:ascii="Arial" w:hAnsi="Arial" w:eastAsia="Calibri" w:cs="Arial"/>
                <w:sz w:val="20"/>
                <w:szCs w:val="20"/>
                <w:lang w:eastAsia="en-US"/>
              </w:rPr>
              <w:t>Zajęcia audytoryjne</w:t>
            </w:r>
          </w:p>
        </w:tc>
        <w:tc>
          <w:tcPr>
            <w:tcW w:w="1066" w:type="dxa"/>
            <w:tcMar/>
            <w:vAlign w:val="center"/>
          </w:tcPr>
          <w:p w:rsidRPr="00A20B21" w:rsidR="00303F50" w:rsidRDefault="00914777" w14:paraId="60DA3216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xmlns:wp14="http://schemas.microsoft.com/office/word/2010/wordml" w:rsidRPr="00A20B21" w:rsidR="00303F50" w:rsidTr="7C9E8913" w14:paraId="55FDEA22" wp14:textId="77777777">
        <w:trPr>
          <w:cantSplit/>
          <w:trHeight w:val="670"/>
        </w:trPr>
        <w:tc>
          <w:tcPr>
            <w:tcW w:w="2766" w:type="dxa"/>
            <w:vMerge/>
            <w:tcBorders/>
            <w:tcMar/>
            <w:vAlign w:val="center"/>
          </w:tcPr>
          <w:p w:rsidRPr="00A20B21" w:rsidR="00303F50" w:rsidRDefault="00303F50" w14:paraId="30DCCCAD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A20B21" w:rsidR="00303F50" w:rsidRDefault="00303F50" w14:paraId="68C8A010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A20B21" w:rsidR="00303F50" w:rsidRDefault="00303F50" w14:paraId="36AF6883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Pr="00A20B21" w:rsidR="00303F50" w:rsidTr="7C9E8913" w14:paraId="36889E90" wp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A20B21" w:rsidR="00303F50" w:rsidRDefault="00027707" w14:paraId="0CFD0B79" wp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A20B21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Pr="00A20B21" w:rsidR="00303F50" w:rsidRDefault="00303F50" w14:paraId="40086990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Pr="00A20B21" w:rsidR="00303F50" w:rsidRDefault="00246AC4" w14:paraId="704A35C2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40</w:t>
            </w:r>
          </w:p>
        </w:tc>
      </w:tr>
      <w:tr xmlns:wp14="http://schemas.microsoft.com/office/word/2010/wordml" w:rsidRPr="00A20B21" w:rsidR="00303F50" w:rsidTr="7C9E8913" w14:paraId="561B59D1" wp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Pr="00A20B21" w:rsidR="00303F50" w:rsidRDefault="00303F50" w14:paraId="54C529ED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A20B21" w:rsidR="00303F50" w:rsidRDefault="00303F50" w14:paraId="552D7D7C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Pr="00A20B21" w:rsidR="00303F50" w:rsidRDefault="00303F50" w14:paraId="1C0157D6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Pr="00A20B21" w:rsidR="00303F50" w:rsidTr="7C9E8913" w14:paraId="0E24D7D7" wp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Pr="00A20B21" w:rsidR="00303F50" w:rsidRDefault="00303F50" w14:paraId="3691E7B2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A20B21" w:rsidR="00303F50" w:rsidRDefault="00303F50" w14:paraId="663860C5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Pr="00A20B21" w:rsidR="00303F50" w:rsidRDefault="00303F50" w14:paraId="526770CE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Pr="00A20B21" w:rsidR="00303F50" w:rsidTr="7C9E8913" w14:paraId="0AB7D974" wp14:textId="77777777">
        <w:trPr>
          <w:cantSplit/>
          <w:trHeight w:val="365"/>
        </w:trPr>
        <w:tc>
          <w:tcPr>
            <w:tcW w:w="2766" w:type="dxa"/>
            <w:vMerge/>
            <w:tcBorders/>
            <w:tcMar/>
            <w:vAlign w:val="center"/>
          </w:tcPr>
          <w:p w:rsidRPr="00A20B21" w:rsidR="00303F50" w:rsidRDefault="00303F50" w14:paraId="7CBEED82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A20B21" w:rsidR="00303F50" w:rsidRDefault="00303F50" w14:paraId="774D66D9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Pr="00A20B21"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A20B21" w:rsidR="00303F50" w:rsidRDefault="00246AC4" w14:paraId="5D369756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xmlns:wp14="http://schemas.microsoft.com/office/word/2010/wordml" w:rsidRPr="00A20B21" w:rsidR="00303F50" w:rsidTr="7C9E8913" w14:paraId="2A5B2C1D" wp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A20B21" w:rsidR="00303F50" w:rsidRDefault="00303F50" w14:paraId="1637B343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Pr="00A20B21" w:rsidR="00303F50" w:rsidRDefault="00246AC4" w14:paraId="0F8EA849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8</w:t>
            </w:r>
            <w:r w:rsidRPr="00A20B21" w:rsidR="00914777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xmlns:wp14="http://schemas.microsoft.com/office/word/2010/wordml" w:rsidRPr="00A20B21" w:rsidR="00303F50" w:rsidTr="7C9E8913" w14:paraId="51F8EEA8" wp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A20B21" w:rsidR="00303F50" w:rsidRDefault="00027707" w14:paraId="1114240D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A20B21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Pr="00A20B21" w:rsidR="00303F50" w:rsidRDefault="00914777" w14:paraId="0B778152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xmlns:wp14="http://schemas.microsoft.com/office/word/2010/wordml" w:rsidRPr="00A20B21" w:rsidR="00303F50" w:rsidRDefault="00303F50" w14:paraId="6E36661F" wp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A20B21"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xmlns:wp14="http://schemas.microsoft.com/office/word/2010/wordml" w:rsidR="00664EF6" w:rsidRDefault="00664EF6" w14:paraId="7818863E" wp14:textId="77777777">
      <w:r>
        <w:separator/>
      </w:r>
    </w:p>
  </w:endnote>
  <w:endnote w:type="continuationSeparator" w:id="0">
    <w:p xmlns:wp14="http://schemas.microsoft.com/office/word/2010/wordml" w:rsidR="00664EF6" w:rsidRDefault="00664EF6" w14:paraId="44F69B9A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0C6C2CD5" wp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075C4ADA" wp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51C56">
      <w:rPr>
        <w:noProof/>
      </w:rPr>
      <w:t>4</w:t>
    </w:r>
    <w:r>
      <w:fldChar w:fldCharType="end"/>
    </w:r>
  </w:p>
  <w:p xmlns:wp14="http://schemas.microsoft.com/office/word/2010/wordml" w:rsidR="00303F50" w:rsidRDefault="00303F50" w14:paraId="62EBF9A1" wp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508C98E9" wp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xmlns:wp14="http://schemas.microsoft.com/office/word/2010/wordml" w:rsidR="00664EF6" w:rsidRDefault="00664EF6" w14:paraId="38645DC7" wp14:textId="77777777">
      <w:r>
        <w:separator/>
      </w:r>
    </w:p>
  </w:footnote>
  <w:footnote w:type="continuationSeparator" w:id="0">
    <w:p xmlns:wp14="http://schemas.microsoft.com/office/word/2010/wordml" w:rsidR="00664EF6" w:rsidRDefault="00664EF6" w14:paraId="135E58C4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779F8E76" wp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709E88E4" wp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5F07D11E" wp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0A1C15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6BD373E"/>
    <w:multiLevelType w:val="hybridMultilevel"/>
    <w:tmpl w:val="1E701C1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1496994032">
    <w:abstractNumId w:val="1"/>
  </w:num>
  <w:num w:numId="2" w16cid:durableId="1516965028">
    <w:abstractNumId w:val="2"/>
  </w:num>
  <w:num w:numId="3" w16cid:durableId="668288711">
    <w:abstractNumId w:val="4"/>
  </w:num>
  <w:num w:numId="4" w16cid:durableId="2006321957">
    <w:abstractNumId w:val="6"/>
  </w:num>
  <w:num w:numId="5" w16cid:durableId="889730701">
    <w:abstractNumId w:val="3"/>
  </w:num>
  <w:num w:numId="6" w16cid:durableId="2043550273">
    <w:abstractNumId w:val="5"/>
  </w:num>
  <w:num w:numId="7" w16cid:durableId="201039865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13C36"/>
    <w:rsid w:val="00027707"/>
    <w:rsid w:val="000D65FD"/>
    <w:rsid w:val="00167EA8"/>
    <w:rsid w:val="00174307"/>
    <w:rsid w:val="001C429F"/>
    <w:rsid w:val="001D4908"/>
    <w:rsid w:val="00246AC4"/>
    <w:rsid w:val="00303F50"/>
    <w:rsid w:val="00320172"/>
    <w:rsid w:val="0039256E"/>
    <w:rsid w:val="003C0CC8"/>
    <w:rsid w:val="00434CDD"/>
    <w:rsid w:val="004814C4"/>
    <w:rsid w:val="00500F79"/>
    <w:rsid w:val="00540A13"/>
    <w:rsid w:val="00551158"/>
    <w:rsid w:val="005870DC"/>
    <w:rsid w:val="005C068F"/>
    <w:rsid w:val="005C3E68"/>
    <w:rsid w:val="00640E13"/>
    <w:rsid w:val="0066203A"/>
    <w:rsid w:val="00664EF6"/>
    <w:rsid w:val="006B043F"/>
    <w:rsid w:val="006F0EE3"/>
    <w:rsid w:val="00700CD5"/>
    <w:rsid w:val="00716872"/>
    <w:rsid w:val="007A58C2"/>
    <w:rsid w:val="007B044B"/>
    <w:rsid w:val="00827B08"/>
    <w:rsid w:val="00827D3B"/>
    <w:rsid w:val="00847145"/>
    <w:rsid w:val="008B703C"/>
    <w:rsid w:val="008D04F7"/>
    <w:rsid w:val="00900009"/>
    <w:rsid w:val="009026FF"/>
    <w:rsid w:val="00914777"/>
    <w:rsid w:val="00951C56"/>
    <w:rsid w:val="009C44BD"/>
    <w:rsid w:val="00A00A3F"/>
    <w:rsid w:val="00A0601B"/>
    <w:rsid w:val="00A20B21"/>
    <w:rsid w:val="00A8544F"/>
    <w:rsid w:val="00B052B0"/>
    <w:rsid w:val="00B13FDB"/>
    <w:rsid w:val="00C34297"/>
    <w:rsid w:val="00C4789A"/>
    <w:rsid w:val="00CB693D"/>
    <w:rsid w:val="00D05386"/>
    <w:rsid w:val="00D32FBE"/>
    <w:rsid w:val="00D71D92"/>
    <w:rsid w:val="00DB3679"/>
    <w:rsid w:val="00DD4D79"/>
    <w:rsid w:val="00DF3CE1"/>
    <w:rsid w:val="00E33890"/>
    <w:rsid w:val="00E360D3"/>
    <w:rsid w:val="00E668EA"/>
    <w:rsid w:val="00EB64F9"/>
    <w:rsid w:val="00ED7A4C"/>
    <w:rsid w:val="00F56D94"/>
    <w:rsid w:val="00F845B1"/>
    <w:rsid w:val="03339E2A"/>
    <w:rsid w:val="076B675C"/>
    <w:rsid w:val="0B952362"/>
    <w:rsid w:val="1E7507D4"/>
    <w:rsid w:val="1FF0090D"/>
    <w:rsid w:val="2621915E"/>
    <w:rsid w:val="280CE55F"/>
    <w:rsid w:val="38247838"/>
    <w:rsid w:val="39B053E7"/>
    <w:rsid w:val="3B8D1971"/>
    <w:rsid w:val="452F514A"/>
    <w:rsid w:val="54D745B0"/>
    <w:rsid w:val="64D2640D"/>
    <w:rsid w:val="7C9E8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66548CFB"/>
  <w15:chartTrackingRefBased/>
  <w15:docId w15:val="{1BE94760-F3F6-418C-8D1F-7CB64C6E9F8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 w:semiHidden="1" w:unhideWhenUsed="1"/>
    <w:lsdException w:name="Grid Table 3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semiHidden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annotationsubject" w:customStyle="1">
    <w:name w:val="annotation subject"/>
    <w:basedOn w:val="Tekstkomentarza"/>
    <w:next w:val="Tekstkomentarza"/>
    <w:rPr>
      <w:b/>
      <w:bCs/>
    </w:rPr>
  </w:style>
  <w:style w:type="paragraph" w:styleId="BalloonText1" w:customStyle="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Tematkomentarza"/>
    <w:uiPriority w:val="99"/>
    <w:semiHidden/>
    <w:rsid w:val="009026FF"/>
    <w:rPr>
      <w:b/>
      <w:bCs/>
    </w:rPr>
  </w:style>
  <w:style w:type="paragraph" w:styleId="Tytu">
    <w:name w:val="Title"/>
    <w:basedOn w:val="Normalny"/>
    <w:next w:val="Normalny"/>
    <w:link w:val="TytuZnak"/>
    <w:uiPriority w:val="99"/>
    <w:qFormat/>
    <w:rsid w:val="00C34297"/>
    <w:pPr>
      <w:keepNext/>
      <w:keepLines/>
      <w:widowControl/>
      <w:suppressAutoHyphens w:val="0"/>
      <w:autoSpaceDE/>
      <w:spacing w:before="480" w:after="120"/>
    </w:pPr>
    <w:rPr>
      <w:b/>
      <w:bCs/>
      <w:sz w:val="72"/>
      <w:szCs w:val="72"/>
      <w:lang w:val="es-ES"/>
    </w:rPr>
  </w:style>
  <w:style w:type="character" w:styleId="TytuZnak" w:customStyle="1">
    <w:name w:val="Tytuł Znak"/>
    <w:link w:val="Tytu"/>
    <w:uiPriority w:val="10"/>
    <w:rsid w:val="00C34297"/>
    <w:rPr>
      <w:b/>
      <w:bCs/>
      <w:sz w:val="72"/>
      <w:szCs w:val="72"/>
      <w:lang w:val="es-ES"/>
    </w:rPr>
  </w:style>
  <w:style w:type="character" w:styleId="Hipercze">
    <w:name w:val="Hyperlink"/>
    <w:rsid w:val="00C34297"/>
    <w:rPr>
      <w:color w:val="0000FF"/>
      <w:u w:val="single"/>
    </w:rPr>
  </w:style>
  <w:style w:type="character" w:styleId="Pogrubienie">
    <w:name w:val="Strong"/>
    <w:qFormat/>
    <w:rsid w:val="00C34297"/>
    <w:rPr>
      <w:b/>
      <w:bCs/>
    </w:rPr>
  </w:style>
  <w:style w:type="character" w:styleId="normaltextrun" w:customStyle="1">
    <w:name w:val="normaltextrun"/>
    <w:basedOn w:val="Domylnaczcionkaakapitu"/>
    <w:rsid w:val="009C44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5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48FD08-06F6-4D7A-82D7-F16758104D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4511C1-3716-4C08-B8B2-B25675C3338A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A08918E3-F34E-41C6-9B94-BB162FF30D01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Barbara Wilk</dc:creator>
  <keywords/>
  <lastModifiedBy>Renata Czop</lastModifiedBy>
  <revision>26</revision>
  <lastPrinted>2012-01-27T16:28:00.0000000Z</lastPrinted>
  <dcterms:created xsi:type="dcterms:W3CDTF">2024-10-18T19:22:00.0000000Z</dcterms:created>
  <dcterms:modified xsi:type="dcterms:W3CDTF">2025-09-30T15:40:32.8625062Z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lcf76f155ced4ddcb4097134ff3c332f">
    <vt:lpwstr/>
  </property>
  <property fmtid="{D5CDD505-2E9C-101B-9397-08002B2CF9AE}" pid="4" name="TaxCatchAll">
    <vt:lpwstr/>
  </property>
</Properties>
</file>